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6C44E21D" w:rsidR="00854B85" w:rsidRDefault="002803A4" w:rsidP="004228A3">
      <w:pPr>
        <w:tabs>
          <w:tab w:val="left" w:pos="1800"/>
        </w:tabs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  <w:r w:rsidR="004228A3">
        <w:rPr>
          <w:rFonts w:ascii="Arial" w:eastAsia="Verdana,Bold" w:hAnsi="Arial" w:cs="Arial"/>
          <w:b/>
          <w:bCs/>
          <w:sz w:val="22"/>
          <w:szCs w:val="22"/>
          <w:lang w:val="pl-PL"/>
        </w:rPr>
        <w:tab/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6E1A3928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E6E1B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przy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C62335">
        <w:rPr>
          <w:rFonts w:ascii="Arial" w:hAnsi="Arial" w:cs="Arial"/>
          <w:b/>
          <w:bCs/>
          <w:sz w:val="22"/>
          <w:szCs w:val="22"/>
        </w:rPr>
        <w:t>5</w:t>
      </w:r>
      <w:r w:rsidRPr="000E6E1B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87B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A1E1B" w14:textId="77777777" w:rsidR="00E27DBF" w:rsidRDefault="00E27DBF" w:rsidP="00AC1A4B">
      <w:r>
        <w:separator/>
      </w:r>
    </w:p>
  </w:endnote>
  <w:endnote w:type="continuationSeparator" w:id="0">
    <w:p w14:paraId="6B7DAE21" w14:textId="77777777" w:rsidR="00E27DBF" w:rsidRDefault="00E27DB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439E3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6574E" w14:textId="77777777" w:rsidR="00E27DBF" w:rsidRDefault="00E27DBF" w:rsidP="00AC1A4B">
      <w:r>
        <w:separator/>
      </w:r>
    </w:p>
  </w:footnote>
  <w:footnote w:type="continuationSeparator" w:id="0">
    <w:p w14:paraId="0FE6D7A3" w14:textId="77777777" w:rsidR="00E27DBF" w:rsidRDefault="00E27DB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451DE3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228A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C62335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623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61826028">
    <w:abstractNumId w:val="45"/>
  </w:num>
  <w:num w:numId="2" w16cid:durableId="659309397">
    <w:abstractNumId w:val="36"/>
  </w:num>
  <w:num w:numId="3" w16cid:durableId="2034845248">
    <w:abstractNumId w:val="37"/>
  </w:num>
  <w:num w:numId="4" w16cid:durableId="127283648">
    <w:abstractNumId w:val="20"/>
  </w:num>
  <w:num w:numId="5" w16cid:durableId="2063091577">
    <w:abstractNumId w:val="44"/>
  </w:num>
  <w:num w:numId="6" w16cid:durableId="125246475">
    <w:abstractNumId w:val="18"/>
  </w:num>
  <w:num w:numId="7" w16cid:durableId="1847555317">
    <w:abstractNumId w:val="22"/>
  </w:num>
  <w:num w:numId="8" w16cid:durableId="841238200">
    <w:abstractNumId w:val="33"/>
  </w:num>
  <w:num w:numId="9" w16cid:durableId="721636214">
    <w:abstractNumId w:val="31"/>
  </w:num>
  <w:num w:numId="10" w16cid:durableId="259608116">
    <w:abstractNumId w:val="32"/>
  </w:num>
  <w:num w:numId="11" w16cid:durableId="1439906896">
    <w:abstractNumId w:val="42"/>
  </w:num>
  <w:num w:numId="12" w16cid:durableId="1304968452">
    <w:abstractNumId w:val="29"/>
  </w:num>
  <w:num w:numId="13" w16cid:durableId="1032923472">
    <w:abstractNumId w:val="38"/>
  </w:num>
  <w:num w:numId="14" w16cid:durableId="791901947">
    <w:abstractNumId w:val="40"/>
  </w:num>
  <w:num w:numId="15" w16cid:durableId="1009217202">
    <w:abstractNumId w:val="39"/>
  </w:num>
  <w:num w:numId="16" w16cid:durableId="140343504">
    <w:abstractNumId w:val="24"/>
  </w:num>
  <w:num w:numId="17" w16cid:durableId="957683340">
    <w:abstractNumId w:val="34"/>
  </w:num>
  <w:num w:numId="18" w16cid:durableId="1680036584">
    <w:abstractNumId w:val="41"/>
  </w:num>
  <w:num w:numId="19" w16cid:durableId="1519999201">
    <w:abstractNumId w:val="47"/>
  </w:num>
  <w:num w:numId="20" w16cid:durableId="375550750">
    <w:abstractNumId w:val="27"/>
  </w:num>
  <w:num w:numId="21" w16cid:durableId="2054693932">
    <w:abstractNumId w:val="48"/>
  </w:num>
  <w:num w:numId="22" w16cid:durableId="1676691629">
    <w:abstractNumId w:val="17"/>
  </w:num>
  <w:num w:numId="23" w16cid:durableId="1510750144">
    <w:abstractNumId w:val="43"/>
  </w:num>
  <w:num w:numId="24" w16cid:durableId="957562432">
    <w:abstractNumId w:val="35"/>
  </w:num>
  <w:num w:numId="25" w16cid:durableId="948003952">
    <w:abstractNumId w:val="25"/>
  </w:num>
  <w:num w:numId="26" w16cid:durableId="930546232">
    <w:abstractNumId w:val="28"/>
  </w:num>
  <w:num w:numId="27" w16cid:durableId="654341054">
    <w:abstractNumId w:val="49"/>
  </w:num>
  <w:num w:numId="28" w16cid:durableId="2080592404">
    <w:abstractNumId w:val="23"/>
  </w:num>
  <w:num w:numId="29" w16cid:durableId="1755976823">
    <w:abstractNumId w:val="46"/>
  </w:num>
  <w:num w:numId="30" w16cid:durableId="70203665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08BF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65A56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487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4AFA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8A3"/>
    <w:rsid w:val="004257D4"/>
    <w:rsid w:val="00427E50"/>
    <w:rsid w:val="0043150E"/>
    <w:rsid w:val="00432E52"/>
    <w:rsid w:val="00433A9F"/>
    <w:rsid w:val="00435437"/>
    <w:rsid w:val="00435CB3"/>
    <w:rsid w:val="004439E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48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87B21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335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7DBF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056D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728199DF-F457-47A1-A56C-873689FC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E718-6F09-4AB6-9130-7581B458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2025-04-17T09:36:00Z</dcterms:modified>
</cp:coreProperties>
</file>